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85A30" w14:textId="77777777" w:rsidR="00BC12F1" w:rsidRDefault="000A0AF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3FFCD7A1" w:rsidR="00BC12F1" w:rsidRDefault="000A0AFD">
      <w:pPr>
        <w:spacing w:line="300" w:lineRule="auto"/>
        <w:ind w:left="720"/>
        <w:jc w:val="both"/>
        <w:rPr>
          <w:rFonts w:ascii="Arial" w:hAnsi="Arial" w:cs="Arial"/>
          <w:sz w:val="20"/>
        </w:rPr>
      </w:pPr>
      <w:r>
        <w:rPr>
          <w:rFonts w:ascii="Arial" w:hAnsi="Arial" w:cs="Arial"/>
          <w:sz w:val="20"/>
        </w:rPr>
        <w:t xml:space="preserve">podpisem smlouvy je pověřen a k jednání ve věcech smluvních je oprávněn: </w:t>
      </w:r>
      <w:r>
        <w:rPr>
          <w:rFonts w:ascii="Arial" w:hAnsi="Arial" w:cs="Arial"/>
          <w:sz w:val="20"/>
        </w:rPr>
        <w:tab/>
      </w:r>
    </w:p>
    <w:p w14:paraId="79BD2F15" w14:textId="77777777" w:rsidR="00BC12F1" w:rsidRDefault="000A0AFD">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rsidP="00EC05B8">
      <w:pPr>
        <w:pStyle w:val="Texttabulky"/>
        <w:spacing w:line="300" w:lineRule="auto"/>
        <w:rPr>
          <w:rFonts w:ascii="Arial" w:hAnsi="Arial" w:cs="Arial"/>
          <w:sz w:val="20"/>
        </w:rPr>
      </w:pPr>
      <w:r>
        <w:rPr>
          <w:rFonts w:ascii="Arial" w:hAnsi="Arial" w:cs="Arial"/>
          <w:sz w:val="20"/>
          <w:lang w:val="cs-CZ"/>
        </w:rPr>
        <w:t>1.1</w:t>
      </w:r>
    </w:p>
    <w:p w14:paraId="3A1C518B" w14:textId="619A9A3C" w:rsidR="00C7571B" w:rsidRPr="004B68D3" w:rsidRDefault="000A0AFD" w:rsidP="00EC05B8">
      <w:pPr>
        <w:suppressAutoHyphens w:val="0"/>
        <w:spacing w:line="300" w:lineRule="auto"/>
        <w:jc w:val="both"/>
        <w:rPr>
          <w:rFonts w:ascii="Arial" w:hAnsi="Arial" w:cs="Arial"/>
          <w:b/>
          <w:bCs/>
          <w:color w:val="000000"/>
          <w:sz w:val="20"/>
        </w:rPr>
      </w:pPr>
      <w:r w:rsidRPr="008C4093">
        <w:rPr>
          <w:rFonts w:ascii="Arial" w:hAnsi="Arial" w:cs="Arial"/>
          <w:color w:val="000000"/>
          <w:sz w:val="20"/>
        </w:rPr>
        <w:t>Zhotovitel se zavazuje, že pro objednatele provede v souladu s touto smlouvou dále uvedené práce na akci „</w:t>
      </w:r>
      <w:r w:rsidR="00C76FF3">
        <w:rPr>
          <w:rFonts w:ascii="Arial" w:hAnsi="Arial" w:cs="Arial"/>
          <w:b/>
          <w:bCs/>
          <w:sz w:val="20"/>
        </w:rPr>
        <w:t>Malinovského nám. 3 v Brně – instalace dřevěné interiérové stěny ve 2. NP</w:t>
      </w:r>
      <w:r w:rsidRPr="008C4093">
        <w:rPr>
          <w:rFonts w:ascii="Arial" w:hAnsi="Arial" w:cs="Arial"/>
          <w:color w:val="000000"/>
          <w:sz w:val="20"/>
        </w:rPr>
        <w:t xml:space="preserve">“. </w:t>
      </w:r>
      <w:r w:rsidR="00CA0BA8" w:rsidRPr="008C4093">
        <w:rPr>
          <w:rFonts w:ascii="Arial" w:hAnsi="Arial" w:cs="Arial"/>
          <w:color w:val="000000"/>
          <w:sz w:val="20"/>
        </w:rPr>
        <w:t>Zhotovitel se zavazuje</w:t>
      </w:r>
      <w:r w:rsidR="0040171F">
        <w:rPr>
          <w:rFonts w:ascii="Arial" w:hAnsi="Arial" w:cs="Arial"/>
          <w:color w:val="000000"/>
          <w:sz w:val="20"/>
        </w:rPr>
        <w:t xml:space="preserve"> provést</w:t>
      </w:r>
      <w:r w:rsidR="00CA0BA8" w:rsidRPr="008C4093">
        <w:rPr>
          <w:rFonts w:ascii="Arial" w:hAnsi="Arial" w:cs="Arial"/>
          <w:color w:val="000000"/>
          <w:sz w:val="20"/>
        </w:rPr>
        <w:t xml:space="preserve"> </w:t>
      </w:r>
      <w:r w:rsidR="00C76FF3">
        <w:rPr>
          <w:rFonts w:ascii="Arial" w:hAnsi="Arial" w:cs="Arial"/>
          <w:color w:val="000000"/>
          <w:sz w:val="20"/>
        </w:rPr>
        <w:t xml:space="preserve">instalaci dřevěné prosklené interiérové stěny ve 2. NP administrativní budovy Malinovského nám. 3 v Brně. Předmětem díla je dodání a montáž stěny, zapravení špalet a opravy maleb, průběžný a závěrečný úklid nadstandardní úklid. </w:t>
      </w:r>
      <w:r w:rsidR="00C261AE" w:rsidRPr="008C4093">
        <w:rPr>
          <w:rFonts w:ascii="Arial" w:hAnsi="Arial" w:cs="Arial"/>
          <w:color w:val="000000"/>
          <w:sz w:val="20"/>
        </w:rPr>
        <w:t>Práce budou provedeny dle projektové dokumentace a výkazu výměr zpracovaných</w:t>
      </w:r>
      <w:r w:rsidR="00C261AE">
        <w:rPr>
          <w:rFonts w:ascii="Arial" w:hAnsi="Arial" w:cs="Arial"/>
          <w:color w:val="000000"/>
          <w:sz w:val="20"/>
        </w:rPr>
        <w:t xml:space="preserve"> </w:t>
      </w:r>
      <w:r w:rsidR="00C76FF3">
        <w:rPr>
          <w:rFonts w:ascii="Arial" w:hAnsi="Arial" w:cs="Arial"/>
          <w:color w:val="000000"/>
          <w:sz w:val="20"/>
        </w:rPr>
        <w:t xml:space="preserve">Ing. Martinem Němcem, </w:t>
      </w:r>
      <w:r w:rsidR="00C76FF3" w:rsidRPr="00C76FF3">
        <w:rPr>
          <w:rFonts w:ascii="Arial" w:hAnsi="Arial" w:cs="Arial"/>
          <w:color w:val="000000"/>
          <w:sz w:val="20"/>
        </w:rPr>
        <w:t xml:space="preserve">Podveská 1241/14, 624 00, Brno </w:t>
      </w:r>
      <w:r w:rsidR="00C76FF3">
        <w:rPr>
          <w:rFonts w:ascii="Arial" w:hAnsi="Arial" w:cs="Arial"/>
          <w:color w:val="000000"/>
          <w:sz w:val="20"/>
        </w:rPr>
        <w:t>–</w:t>
      </w:r>
      <w:r w:rsidR="00C76FF3" w:rsidRPr="00C76FF3">
        <w:rPr>
          <w:rFonts w:ascii="Arial" w:hAnsi="Arial" w:cs="Arial"/>
          <w:color w:val="000000"/>
          <w:sz w:val="20"/>
        </w:rPr>
        <w:t xml:space="preserve"> Komín</w:t>
      </w:r>
      <w:r w:rsidR="00C76FF3">
        <w:rPr>
          <w:rFonts w:ascii="Arial" w:hAnsi="Arial" w:cs="Arial"/>
          <w:color w:val="000000"/>
          <w:sz w:val="20"/>
        </w:rPr>
        <w:t xml:space="preserve">, IČO </w:t>
      </w:r>
      <w:r w:rsidR="00C76FF3" w:rsidRPr="00C76FF3">
        <w:rPr>
          <w:rFonts w:ascii="Arial" w:hAnsi="Arial" w:cs="Arial"/>
          <w:color w:val="000000"/>
          <w:sz w:val="20"/>
        </w:rPr>
        <w:t>76366341</w:t>
      </w:r>
      <w:r w:rsidR="00C76FF3">
        <w:rPr>
          <w:rFonts w:ascii="Arial" w:hAnsi="Arial" w:cs="Arial"/>
          <w:color w:val="000000"/>
          <w:sz w:val="20"/>
        </w:rPr>
        <w:t>, v listopadu 2025 a dále dle požárně bezpečnostního řešení zpracované</w:t>
      </w:r>
      <w:r w:rsidR="0018177C">
        <w:rPr>
          <w:rFonts w:ascii="Arial" w:hAnsi="Arial" w:cs="Arial"/>
          <w:color w:val="000000"/>
          <w:sz w:val="20"/>
        </w:rPr>
        <w:t>ho</w:t>
      </w:r>
      <w:r w:rsidR="00C76FF3">
        <w:rPr>
          <w:rFonts w:ascii="Arial" w:hAnsi="Arial" w:cs="Arial"/>
          <w:color w:val="000000"/>
          <w:sz w:val="20"/>
        </w:rPr>
        <w:t xml:space="preserve"> Ing. Mojmírem Janů, </w:t>
      </w:r>
      <w:r w:rsidR="00C76FF3" w:rsidRPr="00C76FF3">
        <w:rPr>
          <w:rFonts w:ascii="Arial" w:hAnsi="Arial" w:cs="Arial"/>
          <w:color w:val="000000"/>
          <w:sz w:val="20"/>
        </w:rPr>
        <w:t>Nádražní 615/30, 741 01, Nový Jičín</w:t>
      </w:r>
      <w:r w:rsidR="00C76FF3">
        <w:rPr>
          <w:rFonts w:ascii="Arial" w:hAnsi="Arial" w:cs="Arial"/>
          <w:color w:val="000000"/>
          <w:sz w:val="20"/>
        </w:rPr>
        <w:t xml:space="preserve">, IČO </w:t>
      </w:r>
      <w:r w:rsidR="00C76FF3" w:rsidRPr="00C76FF3">
        <w:rPr>
          <w:rFonts w:ascii="Arial" w:hAnsi="Arial" w:cs="Arial"/>
          <w:color w:val="000000"/>
          <w:sz w:val="20"/>
        </w:rPr>
        <w:t>43629636</w:t>
      </w:r>
      <w:r w:rsidR="004B68D3">
        <w:rPr>
          <w:rFonts w:ascii="Arial" w:hAnsi="Arial" w:cs="Arial"/>
          <w:color w:val="000000"/>
          <w:sz w:val="20"/>
        </w:rPr>
        <w:t xml:space="preserve"> ze dne 18. 11. 2025. </w:t>
      </w:r>
      <w:r w:rsidR="00CA0BA8" w:rsidRPr="008C4093">
        <w:rPr>
          <w:rFonts w:ascii="Arial" w:hAnsi="Arial" w:cs="Arial"/>
          <w:color w:val="000000"/>
          <w:sz w:val="20"/>
        </w:rPr>
        <w:t xml:space="preserve">Výše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3C3C8152" w:rsidR="006228DA" w:rsidRPr="004A6BCC" w:rsidRDefault="000A0AFD" w:rsidP="000A0AFD">
      <w:pPr>
        <w:spacing w:line="300" w:lineRule="auto"/>
        <w:jc w:val="both"/>
        <w:rPr>
          <w:rFonts w:ascii="Arial" w:hAnsi="Arial" w:cs="Arial"/>
          <w:sz w:val="20"/>
        </w:rPr>
      </w:pPr>
      <w:bookmarkStart w:id="0" w:name="_Hlk194583306"/>
      <w:r>
        <w:rPr>
          <w:rFonts w:ascii="Arial" w:hAnsi="Arial" w:cs="Arial"/>
          <w:sz w:val="20"/>
        </w:rPr>
        <w:t xml:space="preserve">Zhotovitel se zavazuje provést dílo </w:t>
      </w:r>
      <w:r w:rsidR="006228DA" w:rsidRPr="004B179F">
        <w:rPr>
          <w:rFonts w:ascii="Arial" w:hAnsi="Arial" w:cs="Arial"/>
          <w:b/>
          <w:bCs/>
          <w:color w:val="000000" w:themeColor="text1"/>
          <w:sz w:val="20"/>
        </w:rPr>
        <w:t xml:space="preserve">do </w:t>
      </w:r>
      <w:r w:rsidR="006A7A3C">
        <w:rPr>
          <w:rFonts w:ascii="Arial" w:hAnsi="Arial" w:cs="Arial"/>
          <w:b/>
          <w:bCs/>
          <w:color w:val="000000" w:themeColor="text1"/>
          <w:sz w:val="20"/>
        </w:rPr>
        <w:t>tří měsíců</w:t>
      </w:r>
      <w:r w:rsidR="004B179F" w:rsidRPr="004B179F">
        <w:rPr>
          <w:rFonts w:ascii="Arial" w:hAnsi="Arial" w:cs="Arial"/>
          <w:b/>
          <w:bCs/>
          <w:color w:val="000000" w:themeColor="text1"/>
          <w:sz w:val="20"/>
        </w:rPr>
        <w:t xml:space="preserve"> ode dne účinnosti této smlouvy</w:t>
      </w:r>
      <w:r w:rsidR="006228DA" w:rsidRPr="00BF5253">
        <w:rPr>
          <w:rFonts w:ascii="Arial" w:hAnsi="Arial" w:cs="Arial"/>
          <w:color w:val="FF0000"/>
          <w:sz w:val="20"/>
        </w:rPr>
        <w:t xml:space="preserve">. </w:t>
      </w:r>
      <w:r>
        <w:rPr>
          <w:rFonts w:ascii="Arial" w:hAnsi="Arial" w:cs="Arial"/>
          <w:sz w:val="20"/>
        </w:rPr>
        <w:t>Zhotovitel se zavazuje předložit objednateli závazný časový harmonogram prováděných prací do pěti pracovních dní od účinnosti této smlouvy. Časový harmonogram bude odsouhlasen objednatelem</w:t>
      </w:r>
      <w:r w:rsidR="00BF721E">
        <w:rPr>
          <w:rFonts w:ascii="Arial" w:hAnsi="Arial" w:cs="Arial"/>
          <w:sz w:val="20"/>
        </w:rPr>
        <w:t xml:space="preserve"> (nejpozději do tří pracovních dní od jeho doručení objednateli)</w:t>
      </w:r>
      <w:r>
        <w:rPr>
          <w:rFonts w:ascii="Arial" w:hAnsi="Arial" w:cs="Arial"/>
          <w:sz w:val="20"/>
        </w:rPr>
        <w:t xml:space="preserve"> a zahájení prací je možné až po odsouhlasení časového harmonogramu</w:t>
      </w:r>
      <w:r w:rsidR="00835F86">
        <w:rPr>
          <w:rFonts w:ascii="Arial" w:hAnsi="Arial" w:cs="Arial"/>
          <w:sz w:val="20"/>
        </w:rPr>
        <w:t xml:space="preserve"> s tím, že zhotovitel se zavazuje zahájit </w:t>
      </w:r>
      <w:r w:rsidR="000A72DF">
        <w:rPr>
          <w:rFonts w:ascii="Arial" w:hAnsi="Arial" w:cs="Arial"/>
          <w:sz w:val="20"/>
        </w:rPr>
        <w:t>práce (plnění díla) nejpozději do 1</w:t>
      </w:r>
      <w:r w:rsidR="00BC617E">
        <w:rPr>
          <w:rFonts w:ascii="Arial" w:hAnsi="Arial" w:cs="Arial"/>
          <w:sz w:val="20"/>
        </w:rPr>
        <w:t>0</w:t>
      </w:r>
      <w:r w:rsidR="000A72DF">
        <w:rPr>
          <w:rFonts w:ascii="Arial" w:hAnsi="Arial" w:cs="Arial"/>
          <w:sz w:val="20"/>
        </w:rPr>
        <w:t xml:space="preserve"> </w:t>
      </w:r>
      <w:commentRangeStart w:id="1"/>
      <w:r w:rsidR="0018177C">
        <w:rPr>
          <w:rFonts w:ascii="Arial" w:hAnsi="Arial" w:cs="Arial"/>
          <w:sz w:val="20"/>
        </w:rPr>
        <w:t xml:space="preserve">pracovních </w:t>
      </w:r>
      <w:commentRangeEnd w:id="1"/>
      <w:r w:rsidR="0018177C">
        <w:rPr>
          <w:rStyle w:val="Odkaznakoment"/>
        </w:rPr>
        <w:lastRenderedPageBreak/>
        <w:commentReference w:id="1"/>
      </w:r>
      <w:r w:rsidR="000A72DF">
        <w:rPr>
          <w:rFonts w:ascii="Arial" w:hAnsi="Arial" w:cs="Arial"/>
          <w:sz w:val="20"/>
        </w:rPr>
        <w:t xml:space="preserve">dnů ode dne účinnosti </w:t>
      </w:r>
      <w:r w:rsidR="00444432">
        <w:rPr>
          <w:rFonts w:ascii="Arial" w:hAnsi="Arial" w:cs="Arial"/>
          <w:sz w:val="20"/>
        </w:rPr>
        <w:t>této smlouvy</w:t>
      </w:r>
      <w:r w:rsidR="00BC617E">
        <w:rPr>
          <w:rFonts w:ascii="Arial" w:hAnsi="Arial" w:cs="Arial"/>
          <w:sz w:val="20"/>
        </w:rPr>
        <w:t xml:space="preserve"> </w:t>
      </w:r>
      <w:r w:rsidR="004A6BCC">
        <w:rPr>
          <w:rFonts w:ascii="Arial" w:hAnsi="Arial" w:cs="Arial"/>
          <w:sz w:val="20"/>
        </w:rPr>
        <w:t>příp. do doby uvedené v odsouhlaseném harmonogramu</w:t>
      </w:r>
      <w:r w:rsidR="004A6BCC" w:rsidRPr="00B02415">
        <w:rPr>
          <w:rFonts w:ascii="Arial" w:hAnsi="Arial" w:cs="Arial"/>
          <w:sz w:val="20"/>
        </w:rPr>
        <w:t>.</w:t>
      </w:r>
      <w:r w:rsidR="005E55C3">
        <w:rPr>
          <w:rFonts w:ascii="Arial" w:hAnsi="Arial" w:cs="Arial"/>
          <w:sz w:val="20"/>
        </w:rPr>
        <w:t xml:space="preserve"> </w:t>
      </w:r>
      <w:r w:rsidR="004B68D3">
        <w:rPr>
          <w:rFonts w:ascii="Arial" w:hAnsi="Arial" w:cs="Arial"/>
          <w:sz w:val="20"/>
        </w:rPr>
        <w:t xml:space="preserve">Termíny realizace díla budou probíhat s ohledem na provoz budovy. </w:t>
      </w:r>
      <w:r w:rsidR="004B68D3">
        <w:rPr>
          <w:rFonts w:ascii="Arial" w:hAnsi="Arial" w:cs="Arial"/>
          <w:color w:val="000000"/>
          <w:sz w:val="20"/>
        </w:rPr>
        <w:t>Hlučné a prašné práce budou probíhat mimo pracovní dobu úřadu a o víkendech.</w:t>
      </w:r>
    </w:p>
    <w:bookmarkEnd w:id="0"/>
    <w:p w14:paraId="14744619" w14:textId="77777777" w:rsidR="006A7A3C" w:rsidRDefault="006A7A3C">
      <w:pPr>
        <w:pStyle w:val="Texttabulky"/>
        <w:spacing w:line="300" w:lineRule="auto"/>
        <w:rPr>
          <w:rFonts w:ascii="Arial" w:hAnsi="Arial" w:cs="Arial"/>
          <w:sz w:val="20"/>
          <w:lang w:val="cs-CZ"/>
        </w:rPr>
      </w:pPr>
    </w:p>
    <w:p w14:paraId="1B3606B4" w14:textId="318D4A9D" w:rsidR="00BC12F1" w:rsidRDefault="000A0AFD">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2"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32B3472"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6A7A3C">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2"/>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EA417D6"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 xml:space="preserve">Sjednaná cena může být změněna za předpokladu, že před termínem dokončení díla dojde ke změně sazby </w:t>
      </w:r>
      <w:proofErr w:type="gramStart"/>
      <w:r>
        <w:rPr>
          <w:rFonts w:ascii="Arial" w:hAnsi="Arial" w:cs="Arial"/>
          <w:sz w:val="20"/>
          <w:lang w:val="cs-CZ"/>
        </w:rPr>
        <w:t>DPH</w:t>
      </w:r>
      <w:r w:rsidR="006228DA">
        <w:rPr>
          <w:rFonts w:ascii="Arial" w:hAnsi="Arial" w:cs="Arial"/>
          <w:sz w:val="20"/>
          <w:lang w:val="cs-CZ"/>
        </w:rPr>
        <w:t xml:space="preserve"> </w:t>
      </w:r>
      <w:r w:rsidR="006228DA" w:rsidRPr="006228DA">
        <w:rPr>
          <w:rFonts w:ascii="Arial" w:hAnsi="Arial" w:cs="Arial"/>
          <w:sz w:val="20"/>
          <w:lang w:val="cs-CZ"/>
        </w:rPr>
        <w:t xml:space="preserve"> nebo</w:t>
      </w:r>
      <w:proofErr w:type="gramEnd"/>
      <w:r w:rsidR="006228DA" w:rsidRPr="006228DA">
        <w:rPr>
          <w:rFonts w:ascii="Arial" w:hAnsi="Arial" w:cs="Arial"/>
          <w:sz w:val="20"/>
          <w:lang w:val="cs-CZ"/>
        </w:rPr>
        <w:t xml:space="preserve">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A0AF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3" w:name="_Hlk187829025"/>
    </w:p>
    <w:p w14:paraId="42ED5BA2" w14:textId="12364B25" w:rsidR="00BC12F1" w:rsidRDefault="000A0AFD">
      <w:pPr>
        <w:spacing w:line="300" w:lineRule="auto"/>
        <w:jc w:val="both"/>
        <w:rPr>
          <w:rFonts w:ascii="Arial" w:hAnsi="Arial" w:cs="Arial"/>
          <w:sz w:val="20"/>
          <w:bdr w:val="none" w:sz="0" w:space="0" w:color="000000"/>
        </w:rPr>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w:t>
      </w:r>
      <w:r w:rsidR="00586C72" w:rsidRPr="00FC21CC">
        <w:rPr>
          <w:rFonts w:ascii="Arial" w:hAnsi="Arial" w:cs="Arial"/>
          <w:bCs/>
          <w:color w:val="FF0000"/>
          <w:sz w:val="20"/>
        </w:rPr>
        <w:t> </w:t>
      </w:r>
      <w:bookmarkStart w:id="4" w:name="_Hlk215060400"/>
      <w:r w:rsidR="004B179F" w:rsidRPr="00320279">
        <w:rPr>
          <w:rFonts w:ascii="Arial" w:hAnsi="Arial" w:cs="Arial"/>
          <w:snapToGrid w:val="0"/>
          <w:color w:val="000000"/>
          <w:sz w:val="20"/>
        </w:rPr>
        <w:t>a bude doručena nejpozději do patnáctého dne následujícího měsíce po dni uskutečnění zdanitelného plnění na faktuře uvedeném</w:t>
      </w:r>
      <w:bookmarkEnd w:id="4"/>
      <w:r w:rsidR="00586C72">
        <w:rPr>
          <w:rFonts w:ascii="Arial" w:hAnsi="Arial" w:cs="Arial"/>
          <w:bCs/>
          <w:sz w:val="20"/>
        </w:rPr>
        <w:t xml:space="preserve"> </w:t>
      </w:r>
      <w:r>
        <w:rPr>
          <w:rFonts w:ascii="Arial" w:hAnsi="Arial" w:cs="Arial"/>
          <w:bCs/>
          <w:sz w:val="20"/>
        </w:rPr>
        <w:t xml:space="preserve">Objednatel je oprávněn ve lhůtě splatnosti fakturu zhotoviteli vrátit, jestliže neobsahuje náležitosti dle této smlouvy </w:t>
      </w:r>
      <w:r>
        <w:rPr>
          <w:rFonts w:ascii="Arial" w:hAnsi="Arial" w:cs="Arial"/>
          <w:bCs/>
          <w:sz w:val="20"/>
        </w:rPr>
        <w:lastRenderedPageBreak/>
        <w:t xml:space="preserve">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3"/>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A0AF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3AA4657D" w14:textId="403C035C"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r w:rsidR="008C4093">
        <w:rPr>
          <w:rFonts w:ascii="Arial" w:hAnsi="Arial" w:cs="Arial"/>
          <w:sz w:val="20"/>
          <w:highlight w:val="yellow"/>
          <w:lang w:val="cs-CZ"/>
        </w:rPr>
        <w:t xml:space="preserve"> </w:t>
      </w:r>
      <w:r w:rsidRPr="006A7A3C">
        <w:rPr>
          <w:rFonts w:ascii="Arial" w:hAnsi="Arial" w:cs="Arial"/>
          <w:sz w:val="20"/>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42108389" w14:textId="77777777" w:rsidR="000A0AFD" w:rsidRDefault="000A0AFD" w:rsidP="00B5462D">
      <w:pPr>
        <w:pStyle w:val="Texttabulky"/>
        <w:spacing w:line="300" w:lineRule="auto"/>
        <w:rPr>
          <w:rFonts w:ascii="Arial" w:hAnsi="Arial" w:cs="Arial"/>
          <w:b/>
          <w:sz w:val="20"/>
          <w:lang w:val="cs-CZ"/>
        </w:rPr>
      </w:pPr>
    </w:p>
    <w:p w14:paraId="5763ED38" w14:textId="77777777" w:rsidR="004A6BCC" w:rsidRDefault="004A6BCC" w:rsidP="004B179F">
      <w:pPr>
        <w:pStyle w:val="Texttabulky"/>
        <w:spacing w:line="300" w:lineRule="auto"/>
        <w:rPr>
          <w:rFonts w:ascii="Arial" w:hAnsi="Arial" w:cs="Arial"/>
          <w:b/>
          <w:sz w:val="20"/>
          <w:lang w:val="cs-CZ"/>
        </w:rPr>
      </w:pPr>
    </w:p>
    <w:p w14:paraId="25C17B56" w14:textId="77777777" w:rsidR="004B68D3" w:rsidRDefault="004B68D3" w:rsidP="00C7571B">
      <w:pPr>
        <w:pStyle w:val="Texttabulky"/>
        <w:spacing w:line="300" w:lineRule="auto"/>
        <w:jc w:val="center"/>
        <w:rPr>
          <w:rFonts w:ascii="Arial" w:hAnsi="Arial" w:cs="Arial"/>
          <w:b/>
          <w:sz w:val="20"/>
          <w:lang w:val="cs-CZ"/>
        </w:rPr>
      </w:pPr>
    </w:p>
    <w:p w14:paraId="04B21004" w14:textId="77777777" w:rsidR="004B68D3" w:rsidRDefault="004B68D3" w:rsidP="00C7571B">
      <w:pPr>
        <w:pStyle w:val="Texttabulky"/>
        <w:spacing w:line="300" w:lineRule="auto"/>
        <w:jc w:val="center"/>
        <w:rPr>
          <w:rFonts w:ascii="Arial" w:hAnsi="Arial" w:cs="Arial"/>
          <w:b/>
          <w:sz w:val="20"/>
          <w:lang w:val="cs-CZ"/>
        </w:rPr>
      </w:pPr>
    </w:p>
    <w:p w14:paraId="7CFA32FE" w14:textId="77777777" w:rsidR="004B68D3" w:rsidRDefault="004B68D3" w:rsidP="00C7571B">
      <w:pPr>
        <w:pStyle w:val="Texttabulky"/>
        <w:spacing w:line="300" w:lineRule="auto"/>
        <w:jc w:val="center"/>
        <w:rPr>
          <w:rFonts w:ascii="Arial" w:hAnsi="Arial" w:cs="Arial"/>
          <w:b/>
          <w:sz w:val="20"/>
          <w:lang w:val="cs-CZ"/>
        </w:rPr>
      </w:pPr>
    </w:p>
    <w:p w14:paraId="36786B4B" w14:textId="77777777" w:rsidR="004B68D3" w:rsidRDefault="004B68D3" w:rsidP="00C7571B">
      <w:pPr>
        <w:pStyle w:val="Texttabulky"/>
        <w:spacing w:line="300" w:lineRule="auto"/>
        <w:jc w:val="center"/>
        <w:rPr>
          <w:rFonts w:ascii="Arial" w:hAnsi="Arial" w:cs="Arial"/>
          <w:b/>
          <w:sz w:val="20"/>
          <w:lang w:val="cs-CZ"/>
        </w:rPr>
      </w:pPr>
    </w:p>
    <w:p w14:paraId="4638EEB1" w14:textId="25833AED"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10F40DFF" w14:textId="2F9061AD" w:rsidR="00C7571B" w:rsidRDefault="005C55F2" w:rsidP="004A6BCC">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za každý den prodlení.</w:t>
      </w:r>
    </w:p>
    <w:p w14:paraId="401DFF7E" w14:textId="47ED9239"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4D38A47" w14:textId="244A9470"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5" w:name="_Hlk194583362"/>
      <w:r>
        <w:rPr>
          <w:rFonts w:ascii="Arial" w:hAnsi="Arial" w:cs="Arial"/>
          <w:sz w:val="20"/>
          <w:lang w:val="cs-CZ"/>
        </w:rPr>
        <w:t>8.4</w:t>
      </w:r>
    </w:p>
    <w:p w14:paraId="2F901B3A" w14:textId="1FFFD4B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w:t>
      </w:r>
      <w:r w:rsidR="0005735B">
        <w:rPr>
          <w:rFonts w:ascii="Arial" w:hAnsi="Arial" w:cs="Arial"/>
          <w:sz w:val="20"/>
          <w:lang w:val="cs-CZ"/>
        </w:rPr>
        <w:t>0</w:t>
      </w:r>
      <w:r w:rsidR="00AD5935">
        <w:rPr>
          <w:rFonts w:ascii="Arial" w:hAnsi="Arial" w:cs="Arial"/>
          <w:sz w:val="20"/>
          <w:lang w:val="cs-CZ"/>
        </w:rPr>
        <w:t xml:space="preserve"> pracovních</w:t>
      </w:r>
      <w:r w:rsidR="00B5462D">
        <w:rPr>
          <w:rFonts w:ascii="Arial" w:hAnsi="Arial" w:cs="Arial"/>
          <w:sz w:val="20"/>
          <w:lang w:val="cs-CZ"/>
        </w:rPr>
        <w:t xml:space="preserve"> dní od účinnosti této smlouvy</w:t>
      </w:r>
      <w:r w:rsidR="00BF721E">
        <w:rPr>
          <w:rFonts w:ascii="Arial" w:hAnsi="Arial" w:cs="Arial"/>
          <w:sz w:val="20"/>
          <w:lang w:val="cs-CZ"/>
        </w:rPr>
        <w:t xml:space="preserve"> nebo do doby zahájení uvedené v odsouhlaseném harmonogramu</w:t>
      </w:r>
      <w:r>
        <w:rPr>
          <w:rFonts w:ascii="Arial" w:hAnsi="Arial" w:cs="Arial"/>
          <w:sz w:val="20"/>
          <w:lang w:val="cs-CZ"/>
        </w:rPr>
        <w:t xml:space="preserve">, zaplatí zhotovitel objednateli smluvní pokutu ve výši </w:t>
      </w:r>
      <w:proofErr w:type="gramStart"/>
      <w:r w:rsidR="006A7A3C">
        <w:rPr>
          <w:rFonts w:ascii="Arial" w:hAnsi="Arial" w:cs="Arial"/>
          <w:sz w:val="20"/>
          <w:lang w:val="cs-CZ"/>
        </w:rPr>
        <w:t>1</w:t>
      </w:r>
      <w:r w:rsidR="00E61E07">
        <w:rPr>
          <w:rFonts w:ascii="Arial" w:hAnsi="Arial" w:cs="Arial"/>
          <w:sz w:val="20"/>
          <w:lang w:val="cs-CZ"/>
        </w:rPr>
        <w:t>0</w:t>
      </w:r>
      <w:r>
        <w:rPr>
          <w:rFonts w:ascii="Arial" w:hAnsi="Arial" w:cs="Arial"/>
          <w:sz w:val="20"/>
          <w:lang w:val="cs-CZ"/>
        </w:rPr>
        <w:t>.000,-</w:t>
      </w:r>
      <w:proofErr w:type="gramEnd"/>
      <w:r>
        <w:rPr>
          <w:rFonts w:ascii="Arial" w:hAnsi="Arial" w:cs="Arial"/>
          <w:sz w:val="20"/>
          <w:lang w:val="cs-CZ"/>
        </w:rPr>
        <w:t xml:space="preserve"> Kč.</w:t>
      </w:r>
      <w:r w:rsidR="00E61E07">
        <w:rPr>
          <w:rFonts w:ascii="Arial" w:hAnsi="Arial" w:cs="Arial"/>
          <w:sz w:val="20"/>
          <w:lang w:val="cs-CZ"/>
        </w:rPr>
        <w:t xml:space="preserve"> </w:t>
      </w:r>
    </w:p>
    <w:p w14:paraId="1DED91A1" w14:textId="77777777" w:rsidR="00C7571B" w:rsidRPr="00643A01" w:rsidRDefault="00C7571B" w:rsidP="00C7571B">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5F6D87B4" w14:textId="36C564D4" w:rsidR="00C7571B" w:rsidRPr="004B179F" w:rsidRDefault="00C7571B">
      <w:pPr>
        <w:pStyle w:val="Texttabulky"/>
        <w:spacing w:line="300" w:lineRule="auto"/>
        <w:jc w:val="both"/>
        <w:rPr>
          <w:rFonts w:ascii="Arial" w:hAnsi="Arial" w:cs="Arial"/>
          <w:color w:val="FF0000"/>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w:t>
      </w:r>
      <w:r w:rsidR="003C1C6C">
        <w:rPr>
          <w:rFonts w:ascii="Arial" w:hAnsi="Arial" w:cs="Arial"/>
          <w:color w:val="000000" w:themeColor="text1"/>
          <w:sz w:val="20"/>
          <w:lang w:val="cs-CZ"/>
        </w:rPr>
        <w:t xml:space="preserve"> takový jednotlivý případ</w:t>
      </w:r>
      <w:r w:rsidR="003C1C6C">
        <w:rPr>
          <w:rFonts w:ascii="Arial" w:hAnsi="Arial" w:cs="Arial"/>
          <w:color w:val="FF0000"/>
          <w:sz w:val="20"/>
          <w:lang w:val="cs-CZ"/>
        </w:rPr>
        <w:t xml:space="preserve"> </w:t>
      </w:r>
      <w:r w:rsidR="004B179F" w:rsidRPr="009616A9">
        <w:rPr>
          <w:rFonts w:ascii="Arial" w:hAnsi="Arial" w:cs="Arial"/>
          <w:color w:val="auto"/>
          <w:sz w:val="20"/>
          <w:lang w:val="cs-CZ"/>
        </w:rPr>
        <w:t xml:space="preserve">porušení harmonogramu. </w:t>
      </w:r>
    </w:p>
    <w:bookmarkEnd w:id="5"/>
    <w:p w14:paraId="4671490D" w14:textId="1418F9DC"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6</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3F27348"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7</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194460E3" w:rsidR="00B7715A" w:rsidRPr="00B7715A" w:rsidRDefault="000A0AFD"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w:t>
      </w:r>
      <w:r w:rsidR="0005735B">
        <w:rPr>
          <w:rFonts w:ascii="Arial" w:hAnsi="Arial" w:cs="Arial"/>
          <w:sz w:val="20"/>
          <w:lang w:val="cs-CZ"/>
        </w:rPr>
        <w:t>0</w:t>
      </w:r>
      <w:r w:rsidR="00B5462D">
        <w:rPr>
          <w:rFonts w:ascii="Arial" w:hAnsi="Arial" w:cs="Arial"/>
          <w:sz w:val="20"/>
          <w:lang w:val="cs-CZ"/>
        </w:rPr>
        <w:t xml:space="preserve"> </w:t>
      </w:r>
      <w:r w:rsidR="00AD5935">
        <w:rPr>
          <w:rFonts w:ascii="Arial" w:hAnsi="Arial" w:cs="Arial"/>
          <w:sz w:val="20"/>
          <w:lang w:val="cs-CZ"/>
        </w:rPr>
        <w:t xml:space="preserve">pracovních </w:t>
      </w:r>
      <w:r w:rsidR="00B5462D">
        <w:rPr>
          <w:rFonts w:ascii="Arial" w:hAnsi="Arial" w:cs="Arial"/>
          <w:sz w:val="20"/>
          <w:lang w:val="cs-CZ"/>
        </w:rPr>
        <w:t>dní od účinnosti této smlouvy</w:t>
      </w:r>
      <w:r w:rsidR="00B262AC">
        <w:rPr>
          <w:rFonts w:ascii="Arial" w:hAnsi="Arial" w:cs="Arial"/>
          <w:sz w:val="20"/>
          <w:lang w:val="cs-CZ"/>
        </w:rPr>
        <w:t xml:space="preserve"> nebo do doby zahájení uvedené v odsouhlaseném harmonogramu</w:t>
      </w:r>
      <w:r w:rsidR="00B5462D">
        <w:rPr>
          <w:rFonts w:ascii="Arial" w:hAnsi="Arial" w:cs="Arial"/>
          <w:sz w:val="20"/>
          <w:lang w:val="cs-CZ"/>
        </w:rPr>
        <w:t>.</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9.3</w:t>
      </w:r>
    </w:p>
    <w:p w14:paraId="6432BBF0" w14:textId="77777777" w:rsidR="003C1C6C"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4D056CFB"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48DAF1CE" w14:textId="1889CF3B" w:rsidR="004A6BCC" w:rsidRDefault="000A0AFD" w:rsidP="00EC05B8">
      <w:pPr>
        <w:pStyle w:val="Texttabulky"/>
        <w:spacing w:line="300" w:lineRule="auto"/>
        <w:jc w:val="both"/>
        <w:rPr>
          <w:rFonts w:ascii="Arial" w:hAnsi="Arial" w:cs="Arial"/>
          <w:b/>
          <w:sz w:val="20"/>
          <w:lang w:val="cs-CZ"/>
        </w:rPr>
      </w:pPr>
      <w:r>
        <w:rPr>
          <w:rFonts w:ascii="Arial" w:hAnsi="Arial" w:cs="Arial"/>
          <w:sz w:val="20"/>
          <w:lang w:val="cs-CZ"/>
        </w:rPr>
        <w:t xml:space="preserve">Při pracích vedle nebo na veřejných cestách se zhotovitel zavazuje provést všechna potřebná opatření, jakými jsou označení, ohrazení, osvětlení apod. Mimo to se zhotovitel zavazuje udržovat v čistotě </w:t>
      </w:r>
      <w:r>
        <w:rPr>
          <w:rFonts w:ascii="Arial" w:hAnsi="Arial" w:cs="Arial"/>
          <w:sz w:val="20"/>
          <w:lang w:val="cs-CZ"/>
        </w:rPr>
        <w:lastRenderedPageBreak/>
        <w:t>veškeré silnice a cesty. Při použití cizích pozemků je zhotovitel povinen provést nutná jednání a nést případně vzniklé náklady.</w:t>
      </w:r>
    </w:p>
    <w:p w14:paraId="6C6F324B" w14:textId="77777777" w:rsidR="004B179F" w:rsidRDefault="004B179F">
      <w:pPr>
        <w:pStyle w:val="Texttabulky"/>
        <w:spacing w:line="300" w:lineRule="auto"/>
        <w:jc w:val="center"/>
        <w:rPr>
          <w:rFonts w:ascii="Arial" w:hAnsi="Arial" w:cs="Arial"/>
          <w:b/>
          <w:sz w:val="20"/>
          <w:lang w:val="cs-CZ"/>
        </w:rPr>
      </w:pPr>
    </w:p>
    <w:p w14:paraId="10DA0A80" w14:textId="77777777" w:rsidR="004B179F" w:rsidRDefault="004B179F">
      <w:pPr>
        <w:pStyle w:val="Texttabulky"/>
        <w:spacing w:line="300" w:lineRule="auto"/>
        <w:jc w:val="center"/>
        <w:rPr>
          <w:rFonts w:ascii="Arial" w:hAnsi="Arial" w:cs="Arial"/>
          <w:b/>
          <w:sz w:val="20"/>
          <w:lang w:val="cs-CZ"/>
        </w:rPr>
      </w:pPr>
    </w:p>
    <w:p w14:paraId="10CA86D5" w14:textId="00E94A75"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3C9D1489" w14:textId="22B9B994" w:rsidR="00C7571B" w:rsidRDefault="000A0AFD" w:rsidP="004A6BCC">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DC9AA74"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6C14012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C7571B">
        <w:rPr>
          <w:rFonts w:ascii="Arial" w:hAnsi="Arial" w:cs="Arial"/>
          <w:sz w:val="20"/>
          <w:lang w:val="cs-CZ"/>
        </w:rPr>
        <w:t>třech</w:t>
      </w:r>
      <w:r>
        <w:rPr>
          <w:rFonts w:ascii="Arial" w:hAnsi="Arial" w:cs="Arial"/>
          <w:sz w:val="20"/>
          <w:lang w:val="cs-CZ"/>
        </w:rPr>
        <w:t xml:space="preserve"> stejnopisech, z nichž </w:t>
      </w:r>
      <w:r w:rsidR="00C7571B">
        <w:rPr>
          <w:rFonts w:ascii="Arial" w:hAnsi="Arial" w:cs="Arial"/>
          <w:sz w:val="20"/>
          <w:lang w:val="cs-CZ"/>
        </w:rPr>
        <w:t>dva</w:t>
      </w:r>
      <w:r>
        <w:rPr>
          <w:rFonts w:ascii="Arial" w:hAnsi="Arial" w:cs="Arial"/>
          <w:sz w:val="20"/>
          <w:lang w:val="cs-CZ"/>
        </w:rPr>
        <w:t xml:space="preserve"> obdrží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5A0E5BA" w14:textId="567DA576" w:rsidR="00BC12F1" w:rsidRDefault="00BC12F1">
      <w:pPr>
        <w:pStyle w:val="Texttabulky"/>
        <w:spacing w:line="300" w:lineRule="auto"/>
        <w:jc w:val="both"/>
        <w:rPr>
          <w:rFonts w:ascii="Arial" w:hAnsi="Arial" w:cs="Arial"/>
          <w:bCs/>
          <w:sz w:val="20"/>
          <w:lang w:val="cs-CZ"/>
        </w:rPr>
      </w:pPr>
    </w:p>
    <w:p w14:paraId="1899FF8B" w14:textId="3DB48FBB" w:rsidR="00BC12F1" w:rsidRDefault="00BC12F1">
      <w:pPr>
        <w:pStyle w:val="Texttabulky"/>
        <w:spacing w:line="300" w:lineRule="auto"/>
        <w:rPr>
          <w:rFonts w:ascii="Arial" w:hAnsi="Arial" w:cs="Arial"/>
          <w:bCs/>
          <w:sz w:val="20"/>
          <w:lang w:val="cs-CZ"/>
        </w:rPr>
      </w:pP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12"/>
      <w:footerReference w:type="first" r:id="rId13"/>
      <w:pgSz w:w="11906" w:h="16838"/>
      <w:pgMar w:top="709" w:right="1418" w:bottom="1276" w:left="1418" w:header="708" w:footer="709" w:gutter="0"/>
      <w:cols w:space="708"/>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Češková Lenka (MMB_OSM)" w:date="2026-02-12T08:54:00Z" w:initials="LČ">
    <w:p w14:paraId="298CD1BF" w14:textId="77777777" w:rsidR="0018177C" w:rsidRDefault="0018177C" w:rsidP="0018177C">
      <w:pPr>
        <w:pStyle w:val="Textkomente"/>
      </w:pPr>
      <w:r>
        <w:rPr>
          <w:rStyle w:val="Odkaznakoment"/>
        </w:rPr>
        <w:annotationRef/>
      </w:r>
      <w:r>
        <w:t>Doplnila jsem pracovních, kdyby byly běžné, tak v některých případech by to nevyšlo ?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98CD1B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140A729" w16cex:dateUtc="2026-02-12T07: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98CD1BF" w16cid:durableId="2140A7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13BC4" w14:textId="77777777" w:rsidR="00FD3B98" w:rsidRDefault="00FD3B98">
      <w:r>
        <w:separator/>
      </w:r>
    </w:p>
  </w:endnote>
  <w:endnote w:type="continuationSeparator" w:id="0">
    <w:p w14:paraId="6902EA66" w14:textId="77777777" w:rsidR="00FD3B98" w:rsidRDefault="00FD3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E888F" w14:textId="77777777" w:rsidR="00FD3B98" w:rsidRDefault="00FD3B98">
      <w:r>
        <w:separator/>
      </w:r>
    </w:p>
  </w:footnote>
  <w:footnote w:type="continuationSeparator" w:id="0">
    <w:p w14:paraId="5410A305" w14:textId="77777777" w:rsidR="00FD3B98" w:rsidRDefault="00FD3B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ešková Lenka (MMB_OSM)">
    <w15:presenceInfo w15:providerId="AD" w15:userId="S::ceskova.lenka@brno.cz::a2869d27-837f-4621-ba0f-b2ce5a2300b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5735B"/>
    <w:rsid w:val="0009701B"/>
    <w:rsid w:val="000A0AFD"/>
    <w:rsid w:val="000A72DF"/>
    <w:rsid w:val="00130E2C"/>
    <w:rsid w:val="0018177C"/>
    <w:rsid w:val="001A2DC8"/>
    <w:rsid w:val="001A717A"/>
    <w:rsid w:val="001C35D6"/>
    <w:rsid w:val="001F76B2"/>
    <w:rsid w:val="00227A60"/>
    <w:rsid w:val="00230E6D"/>
    <w:rsid w:val="002342F8"/>
    <w:rsid w:val="00250785"/>
    <w:rsid w:val="002A544D"/>
    <w:rsid w:val="00300AAF"/>
    <w:rsid w:val="00355DAE"/>
    <w:rsid w:val="003C1C6C"/>
    <w:rsid w:val="0040171F"/>
    <w:rsid w:val="004318D7"/>
    <w:rsid w:val="004327AF"/>
    <w:rsid w:val="00444432"/>
    <w:rsid w:val="00483676"/>
    <w:rsid w:val="004A6BCC"/>
    <w:rsid w:val="004A7C2C"/>
    <w:rsid w:val="004B179F"/>
    <w:rsid w:val="004B68D3"/>
    <w:rsid w:val="00546D12"/>
    <w:rsid w:val="00547A98"/>
    <w:rsid w:val="00580213"/>
    <w:rsid w:val="00586C72"/>
    <w:rsid w:val="005C229B"/>
    <w:rsid w:val="005C55F2"/>
    <w:rsid w:val="005E55C3"/>
    <w:rsid w:val="006228DA"/>
    <w:rsid w:val="00627ADD"/>
    <w:rsid w:val="00650780"/>
    <w:rsid w:val="00662D03"/>
    <w:rsid w:val="006A7A3C"/>
    <w:rsid w:val="006D1D45"/>
    <w:rsid w:val="007120D3"/>
    <w:rsid w:val="00751125"/>
    <w:rsid w:val="007711DF"/>
    <w:rsid w:val="0078767D"/>
    <w:rsid w:val="007B26C8"/>
    <w:rsid w:val="00835F86"/>
    <w:rsid w:val="00872EB8"/>
    <w:rsid w:val="008767D5"/>
    <w:rsid w:val="00897150"/>
    <w:rsid w:val="008C19D8"/>
    <w:rsid w:val="008C4093"/>
    <w:rsid w:val="008D7963"/>
    <w:rsid w:val="00950405"/>
    <w:rsid w:val="009511F7"/>
    <w:rsid w:val="009616A9"/>
    <w:rsid w:val="00972BE7"/>
    <w:rsid w:val="009D5080"/>
    <w:rsid w:val="009F73F0"/>
    <w:rsid w:val="00A26D17"/>
    <w:rsid w:val="00A42953"/>
    <w:rsid w:val="00A52190"/>
    <w:rsid w:val="00A867CB"/>
    <w:rsid w:val="00AB4299"/>
    <w:rsid w:val="00AD5935"/>
    <w:rsid w:val="00B225C1"/>
    <w:rsid w:val="00B262AC"/>
    <w:rsid w:val="00B5462D"/>
    <w:rsid w:val="00B7715A"/>
    <w:rsid w:val="00BA4753"/>
    <w:rsid w:val="00BC12F1"/>
    <w:rsid w:val="00BC617E"/>
    <w:rsid w:val="00BF5253"/>
    <w:rsid w:val="00BF721E"/>
    <w:rsid w:val="00C035B9"/>
    <w:rsid w:val="00C261AE"/>
    <w:rsid w:val="00C55215"/>
    <w:rsid w:val="00C7571B"/>
    <w:rsid w:val="00C76FF3"/>
    <w:rsid w:val="00CA0BA8"/>
    <w:rsid w:val="00D35FB6"/>
    <w:rsid w:val="00D62CDD"/>
    <w:rsid w:val="00DB6118"/>
    <w:rsid w:val="00DF06AA"/>
    <w:rsid w:val="00DF56D9"/>
    <w:rsid w:val="00E57FCB"/>
    <w:rsid w:val="00E61E07"/>
    <w:rsid w:val="00E628A7"/>
    <w:rsid w:val="00E7149B"/>
    <w:rsid w:val="00EC05B8"/>
    <w:rsid w:val="00F00CC8"/>
    <w:rsid w:val="00F05439"/>
    <w:rsid w:val="00F1702C"/>
    <w:rsid w:val="00F25147"/>
    <w:rsid w:val="00F37DE1"/>
    <w:rsid w:val="00F64628"/>
    <w:rsid w:val="00F735F5"/>
    <w:rsid w:val="00F811DA"/>
    <w:rsid w:val="00FA1287"/>
    <w:rsid w:val="00FA492C"/>
    <w:rsid w:val="00FC2BB5"/>
    <w:rsid w:val="00FD3B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uiPriority w:val="99"/>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5816636">
      <w:bodyDiv w:val="1"/>
      <w:marLeft w:val="0"/>
      <w:marRight w:val="0"/>
      <w:marTop w:val="0"/>
      <w:marBottom w:val="0"/>
      <w:divBdr>
        <w:top w:val="none" w:sz="0" w:space="0" w:color="auto"/>
        <w:left w:val="none" w:sz="0" w:space="0" w:color="auto"/>
        <w:bottom w:val="none" w:sz="0" w:space="0" w:color="auto"/>
        <w:right w:val="none" w:sz="0" w:space="0" w:color="auto"/>
      </w:divBdr>
    </w:div>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79</TotalTime>
  <Pages>5</Pages>
  <Words>1917</Words>
  <Characters>11312</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11</cp:revision>
  <cp:lastPrinted>2026-02-06T07:26:00Z</cp:lastPrinted>
  <dcterms:created xsi:type="dcterms:W3CDTF">2025-12-02T10:45:00Z</dcterms:created>
  <dcterms:modified xsi:type="dcterms:W3CDTF">2026-02-12T12:54:00Z</dcterms:modified>
</cp:coreProperties>
</file>